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54B13113" w14:textId="77777777" w:rsidR="00462F5E" w:rsidRPr="00417E22" w:rsidRDefault="00462F5E" w:rsidP="00462F5E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462F5E" w14:paraId="2794BFA8" w14:textId="77777777" w:rsidTr="00C9058B">
        <w:tc>
          <w:tcPr>
            <w:tcW w:w="408" w:type="dxa"/>
          </w:tcPr>
          <w:p w14:paraId="2CB49A6B" w14:textId="77777777" w:rsidR="00462F5E" w:rsidRDefault="00462F5E" w:rsidP="00C905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0896022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0139B280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</w:p>
    <w:p w14:paraId="1D818A2E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462F5E" w14:paraId="1FCF244A" w14:textId="77777777" w:rsidTr="00C9058B">
        <w:tc>
          <w:tcPr>
            <w:tcW w:w="408" w:type="dxa"/>
          </w:tcPr>
          <w:p w14:paraId="0D9ECA9A" w14:textId="77777777" w:rsidR="00462F5E" w:rsidRDefault="00462F5E" w:rsidP="00C9058B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8AFFEC3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42CD7929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</w:p>
    <w:p w14:paraId="5FADF4DB" w14:textId="77777777" w:rsidR="00462F5E" w:rsidRDefault="00462F5E" w:rsidP="00462F5E">
      <w:pPr>
        <w:rPr>
          <w:rFonts w:ascii="Tahoma" w:hAnsi="Tahoma" w:cs="Tahoma"/>
          <w:b/>
          <w:sz w:val="16"/>
          <w:szCs w:val="16"/>
        </w:rPr>
      </w:pP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Default="00462F5E" w:rsidP="00462F5E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7D46A0F3" w14:textId="6DE204B3" w:rsidR="00462F5E" w:rsidRDefault="005240F4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potwierdzające</w:t>
      </w:r>
      <w:r w:rsidR="00462F5E">
        <w:rPr>
          <w:rFonts w:ascii="Tahoma" w:eastAsia="Lucida Sans Unicode" w:hAnsi="Tahoma" w:cs="Tahoma"/>
          <w:b/>
          <w:kern w:val="3"/>
          <w:lang w:eastAsia="zh-CN"/>
        </w:rPr>
        <w:t xml:space="preserve"> aktualnoś</w:t>
      </w:r>
      <w:r>
        <w:rPr>
          <w:rFonts w:ascii="Tahoma" w:eastAsia="Lucida Sans Unicode" w:hAnsi="Tahoma" w:cs="Tahoma"/>
          <w:b/>
          <w:kern w:val="3"/>
          <w:lang w:eastAsia="zh-CN"/>
        </w:rPr>
        <w:t>ć</w:t>
      </w:r>
      <w:r w:rsidR="00462F5E">
        <w:rPr>
          <w:rFonts w:ascii="Tahoma" w:eastAsia="Lucida Sans Unicode" w:hAnsi="Tahoma" w:cs="Tahoma"/>
          <w:b/>
          <w:kern w:val="3"/>
          <w:lang w:eastAsia="zh-CN"/>
        </w:rPr>
        <w:t xml:space="preserve"> informacji zawartych w </w:t>
      </w:r>
      <w:r>
        <w:rPr>
          <w:rFonts w:ascii="Tahoma" w:eastAsia="Lucida Sans Unicode" w:hAnsi="Tahoma" w:cs="Tahoma"/>
          <w:b/>
          <w:kern w:val="3"/>
          <w:lang w:eastAsia="zh-CN"/>
        </w:rPr>
        <w:t>oświadczeniu wstępnym,</w:t>
      </w:r>
    </w:p>
    <w:p w14:paraId="7B8E6DD9" w14:textId="2E959970" w:rsidR="005240F4" w:rsidRDefault="005240F4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125 ust. 1 ustawy Prawo Zamówień Publicznych</w:t>
      </w: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1E6C7EB" w14:textId="23A65448" w:rsidR="00462F5E" w:rsidRDefault="00462F5E" w:rsidP="00462F5E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5240F4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 w:rsidR="00537E2F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>
        <w:rPr>
          <w:rFonts w:ascii="Tahoma" w:hAnsi="Tahoma" w:cs="Tahoma"/>
          <w:b/>
        </w:rPr>
        <w:t>”</w:t>
      </w:r>
    </w:p>
    <w:p w14:paraId="7D904D25" w14:textId="77777777" w:rsidR="00462F5E" w:rsidRPr="00123A43" w:rsidRDefault="00462F5E" w:rsidP="00462F5E">
      <w:pPr>
        <w:jc w:val="both"/>
        <w:rPr>
          <w:rFonts w:ascii="Tahoma" w:hAnsi="Tahoma" w:cs="Tahoma"/>
          <w:b/>
        </w:rPr>
      </w:pPr>
    </w:p>
    <w:p w14:paraId="23EC8F49" w14:textId="41FBC97B" w:rsidR="00462F5E" w:rsidRDefault="005240F4" w:rsidP="005240F4">
      <w:pPr>
        <w:widowControl w:val="0"/>
        <w:autoSpaceDN w:val="0"/>
        <w:spacing w:after="8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Niniejszym potwierdzam </w:t>
      </w:r>
      <w:r w:rsidR="00462F5E">
        <w:rPr>
          <w:rFonts w:ascii="Tahoma" w:eastAsia="Lucida Sans Unicode" w:hAnsi="Tahoma" w:cs="Tahoma"/>
          <w:kern w:val="3"/>
          <w:lang w:eastAsia="zh-CN"/>
        </w:rPr>
        <w:t>aktualn</w:t>
      </w:r>
      <w:r>
        <w:rPr>
          <w:rFonts w:ascii="Tahoma" w:eastAsia="Lucida Sans Unicode" w:hAnsi="Tahoma" w:cs="Tahoma"/>
          <w:kern w:val="3"/>
          <w:lang w:eastAsia="zh-CN"/>
        </w:rPr>
        <w:t>ość</w:t>
      </w:r>
      <w:r w:rsidR="00462F5E">
        <w:rPr>
          <w:rFonts w:ascii="Tahoma" w:eastAsia="Lucida Sans Unicode" w:hAnsi="Tahoma" w:cs="Tahoma"/>
          <w:kern w:val="3"/>
          <w:lang w:eastAsia="zh-CN"/>
        </w:rPr>
        <w:t xml:space="preserve"> informacj</w:t>
      </w:r>
      <w:r>
        <w:rPr>
          <w:rFonts w:ascii="Tahoma" w:eastAsia="Lucida Sans Unicode" w:hAnsi="Tahoma" w:cs="Tahoma"/>
          <w:kern w:val="3"/>
          <w:lang w:eastAsia="zh-CN"/>
        </w:rPr>
        <w:t>i</w:t>
      </w:r>
      <w:r w:rsidR="00462F5E">
        <w:rPr>
          <w:rFonts w:ascii="Tahoma" w:eastAsia="Lucida Sans Unicode" w:hAnsi="Tahoma" w:cs="Tahoma"/>
          <w:kern w:val="3"/>
          <w:lang w:eastAsia="zh-CN"/>
        </w:rPr>
        <w:t xml:space="preserve"> zawart</w:t>
      </w:r>
      <w:r>
        <w:rPr>
          <w:rFonts w:ascii="Tahoma" w:eastAsia="Lucida Sans Unicode" w:hAnsi="Tahoma" w:cs="Tahoma"/>
          <w:kern w:val="3"/>
          <w:lang w:eastAsia="zh-CN"/>
        </w:rPr>
        <w:t>ych</w:t>
      </w:r>
      <w:r w:rsidR="00462F5E">
        <w:rPr>
          <w:rFonts w:ascii="Tahoma" w:eastAsia="Lucida Sans Unicode" w:hAnsi="Tahoma" w:cs="Tahoma"/>
          <w:kern w:val="3"/>
          <w:lang w:eastAsia="zh-CN"/>
        </w:rPr>
        <w:t xml:space="preserve"> w oświadczeniu</w:t>
      </w:r>
      <w:r>
        <w:rPr>
          <w:rFonts w:ascii="Tahoma" w:eastAsia="Lucida Sans Unicode" w:hAnsi="Tahoma" w:cs="Tahoma"/>
          <w:kern w:val="3"/>
          <w:lang w:eastAsia="zh-CN"/>
        </w:rPr>
        <w:t xml:space="preserve"> wstępnym</w:t>
      </w:r>
      <w:r w:rsidR="00462F5E">
        <w:rPr>
          <w:rFonts w:ascii="Tahoma" w:eastAsia="Lucida Sans Unicode" w:hAnsi="Tahoma" w:cs="Tahoma"/>
          <w:kern w:val="3"/>
          <w:lang w:eastAsia="zh-CN"/>
        </w:rPr>
        <w:t>,</w:t>
      </w:r>
      <w:r>
        <w:rPr>
          <w:rFonts w:ascii="Tahoma" w:eastAsia="Lucida Sans Unicode" w:hAnsi="Tahoma" w:cs="Tahoma"/>
          <w:kern w:val="3"/>
          <w:lang w:eastAsia="zh-CN"/>
        </w:rPr>
        <w:t xml:space="preserve"> złożonym w ww. postępowaniu o udzielenie zamówienia publicznego, na podstawie</w:t>
      </w:r>
      <w:r w:rsidR="00462F5E">
        <w:rPr>
          <w:rFonts w:ascii="Tahoma" w:eastAsia="Lucida Sans Unicode" w:hAnsi="Tahoma" w:cs="Tahoma"/>
          <w:kern w:val="3"/>
          <w:lang w:eastAsia="zh-CN"/>
        </w:rPr>
        <w:t xml:space="preserve"> art. 125 ust. 1 ustawy </w:t>
      </w:r>
      <w:proofErr w:type="spellStart"/>
      <w:r w:rsidR="00462F5E"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 w:rsidR="00462F5E">
        <w:rPr>
          <w:rFonts w:ascii="Tahoma" w:eastAsia="Lucida Sans Unicode" w:hAnsi="Tahoma" w:cs="Tahoma"/>
          <w:kern w:val="3"/>
          <w:lang w:eastAsia="zh-CN"/>
        </w:rPr>
        <w:t xml:space="preserve"> w zakresie </w:t>
      </w:r>
      <w:r>
        <w:rPr>
          <w:rFonts w:ascii="Tahoma" w:eastAsia="Lucida Sans Unicode" w:hAnsi="Tahoma" w:cs="Tahoma"/>
          <w:kern w:val="3"/>
          <w:lang w:eastAsia="zh-CN"/>
        </w:rPr>
        <w:t xml:space="preserve">braku </w:t>
      </w:r>
      <w:r w:rsidR="00462F5E">
        <w:rPr>
          <w:rFonts w:ascii="Tahoma" w:eastAsia="Lucida Sans Unicode" w:hAnsi="Tahoma" w:cs="Tahoma"/>
          <w:kern w:val="3"/>
          <w:lang w:eastAsia="zh-CN"/>
        </w:rPr>
        <w:t xml:space="preserve">podstaw wykluczenia z postępowania wskazanych </w:t>
      </w:r>
      <w:r>
        <w:rPr>
          <w:rFonts w:ascii="Tahoma" w:eastAsia="Lucida Sans Unicode" w:hAnsi="Tahoma" w:cs="Tahoma"/>
          <w:kern w:val="3"/>
          <w:lang w:eastAsia="zh-CN"/>
        </w:rPr>
        <w:t>w SWZ.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68CA52E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462F5E">
      <w:pPr>
        <w:autoSpaceDN w:val="0"/>
        <w:spacing w:before="14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49DD6D3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A7257" w14:textId="77777777" w:rsidR="00533DB4" w:rsidRDefault="00533DB4" w:rsidP="00DA5839">
      <w:r>
        <w:separator/>
      </w:r>
    </w:p>
  </w:endnote>
  <w:endnote w:type="continuationSeparator" w:id="0">
    <w:p w14:paraId="5F3D13DF" w14:textId="77777777" w:rsidR="00533DB4" w:rsidRDefault="00533DB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533DB4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1CA94" w14:textId="77777777" w:rsidR="00533DB4" w:rsidRDefault="00533DB4" w:rsidP="00DA5839">
      <w:r>
        <w:separator/>
      </w:r>
    </w:p>
  </w:footnote>
  <w:footnote w:type="continuationSeparator" w:id="0">
    <w:p w14:paraId="6B16533C" w14:textId="77777777" w:rsidR="00533DB4" w:rsidRDefault="00533DB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77777777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874230">
    <w:abstractNumId w:val="2"/>
  </w:num>
  <w:num w:numId="2" w16cid:durableId="523520838">
    <w:abstractNumId w:val="148"/>
  </w:num>
  <w:num w:numId="3" w16cid:durableId="518472729">
    <w:abstractNumId w:val="64"/>
  </w:num>
  <w:num w:numId="4" w16cid:durableId="1807354993">
    <w:abstractNumId w:val="168"/>
  </w:num>
  <w:num w:numId="5" w16cid:durableId="2006012328">
    <w:abstractNumId w:val="192"/>
  </w:num>
  <w:num w:numId="6" w16cid:durableId="1731463668">
    <w:abstractNumId w:val="138"/>
  </w:num>
  <w:num w:numId="7" w16cid:durableId="97797546">
    <w:abstractNumId w:val="149"/>
  </w:num>
  <w:num w:numId="8" w16cid:durableId="1345937412">
    <w:abstractNumId w:val="54"/>
  </w:num>
  <w:num w:numId="9" w16cid:durableId="432045533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6634014">
    <w:abstractNumId w:val="174"/>
  </w:num>
  <w:num w:numId="11" w16cid:durableId="694694957">
    <w:abstractNumId w:val="133"/>
  </w:num>
  <w:num w:numId="12" w16cid:durableId="59839445">
    <w:abstractNumId w:val="55"/>
  </w:num>
  <w:num w:numId="13" w16cid:durableId="910428473">
    <w:abstractNumId w:val="92"/>
  </w:num>
  <w:num w:numId="14" w16cid:durableId="1151562888">
    <w:abstractNumId w:val="140"/>
  </w:num>
  <w:num w:numId="15" w16cid:durableId="1400401959">
    <w:abstractNumId w:val="161"/>
  </w:num>
  <w:num w:numId="16" w16cid:durableId="1535843196">
    <w:abstractNumId w:val="162"/>
  </w:num>
  <w:num w:numId="17" w16cid:durableId="271865784">
    <w:abstractNumId w:val="88"/>
  </w:num>
  <w:num w:numId="18" w16cid:durableId="1688756212">
    <w:abstractNumId w:val="62"/>
  </w:num>
  <w:num w:numId="19" w16cid:durableId="2025201600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2373696">
    <w:abstractNumId w:val="53"/>
  </w:num>
  <w:num w:numId="21" w16cid:durableId="1163669175">
    <w:abstractNumId w:val="188"/>
  </w:num>
  <w:num w:numId="22" w16cid:durableId="1277568273">
    <w:abstractNumId w:val="83"/>
  </w:num>
  <w:num w:numId="23" w16cid:durableId="598097285">
    <w:abstractNumId w:val="136"/>
  </w:num>
  <w:num w:numId="24" w16cid:durableId="1192186481">
    <w:abstractNumId w:val="163"/>
  </w:num>
  <w:num w:numId="25" w16cid:durableId="1965192068">
    <w:abstractNumId w:val="38"/>
  </w:num>
  <w:num w:numId="26" w16cid:durableId="1643000592">
    <w:abstractNumId w:val="127"/>
  </w:num>
  <w:num w:numId="27" w16cid:durableId="2051688029">
    <w:abstractNumId w:val="101"/>
  </w:num>
  <w:num w:numId="28" w16cid:durableId="451679794">
    <w:abstractNumId w:val="25"/>
  </w:num>
  <w:num w:numId="29" w16cid:durableId="1392340230">
    <w:abstractNumId w:val="116"/>
  </w:num>
  <w:num w:numId="30" w16cid:durableId="1428506378">
    <w:abstractNumId w:val="147"/>
  </w:num>
  <w:num w:numId="31" w16cid:durableId="2009748512">
    <w:abstractNumId w:val="164"/>
  </w:num>
  <w:num w:numId="32" w16cid:durableId="1827016155">
    <w:abstractNumId w:val="184"/>
  </w:num>
  <w:num w:numId="33" w16cid:durableId="580795504">
    <w:abstractNumId w:val="121"/>
  </w:num>
  <w:num w:numId="34" w16cid:durableId="1564566372">
    <w:abstractNumId w:val="120"/>
  </w:num>
  <w:num w:numId="35" w16cid:durableId="1720595518">
    <w:abstractNumId w:val="72"/>
  </w:num>
  <w:num w:numId="36" w16cid:durableId="239945322">
    <w:abstractNumId w:val="84"/>
  </w:num>
  <w:num w:numId="37" w16cid:durableId="1040126582">
    <w:abstractNumId w:val="86"/>
  </w:num>
  <w:num w:numId="38" w16cid:durableId="108547902">
    <w:abstractNumId w:val="80"/>
  </w:num>
  <w:num w:numId="39" w16cid:durableId="967320402">
    <w:abstractNumId w:val="68"/>
  </w:num>
  <w:num w:numId="40" w16cid:durableId="1927954535">
    <w:abstractNumId w:val="29"/>
  </w:num>
  <w:num w:numId="41" w16cid:durableId="1301687193">
    <w:abstractNumId w:val="152"/>
  </w:num>
  <w:num w:numId="42" w16cid:durableId="1845315260">
    <w:abstractNumId w:val="81"/>
  </w:num>
  <w:num w:numId="43" w16cid:durableId="1815104791">
    <w:abstractNumId w:val="108"/>
  </w:num>
  <w:num w:numId="44" w16cid:durableId="573781203">
    <w:abstractNumId w:val="118"/>
  </w:num>
  <w:num w:numId="45" w16cid:durableId="1040519369">
    <w:abstractNumId w:val="144"/>
  </w:num>
  <w:num w:numId="46" w16cid:durableId="1638876108">
    <w:abstractNumId w:val="27"/>
  </w:num>
  <w:num w:numId="47" w16cid:durableId="1861505158">
    <w:abstractNumId w:val="50"/>
  </w:num>
  <w:num w:numId="48" w16cid:durableId="703676029">
    <w:abstractNumId w:val="97"/>
  </w:num>
  <w:num w:numId="49" w16cid:durableId="1543976598">
    <w:abstractNumId w:val="41"/>
  </w:num>
  <w:num w:numId="50" w16cid:durableId="1308392942">
    <w:abstractNumId w:val="36"/>
  </w:num>
  <w:num w:numId="51" w16cid:durableId="1881553872">
    <w:abstractNumId w:val="125"/>
  </w:num>
  <w:num w:numId="52" w16cid:durableId="129370559">
    <w:abstractNumId w:val="47"/>
  </w:num>
  <w:num w:numId="53" w16cid:durableId="1133327049">
    <w:abstractNumId w:val="146"/>
  </w:num>
  <w:num w:numId="54" w16cid:durableId="987170112">
    <w:abstractNumId w:val="105"/>
  </w:num>
  <w:num w:numId="55" w16cid:durableId="1138492160">
    <w:abstractNumId w:val="60"/>
  </w:num>
  <w:num w:numId="56" w16cid:durableId="2068643939">
    <w:abstractNumId w:val="117"/>
  </w:num>
  <w:num w:numId="57" w16cid:durableId="1872956912">
    <w:abstractNumId w:val="166"/>
  </w:num>
  <w:num w:numId="58" w16cid:durableId="1944877591">
    <w:abstractNumId w:val="26"/>
  </w:num>
  <w:num w:numId="59" w16cid:durableId="1351838511">
    <w:abstractNumId w:val="154"/>
  </w:num>
  <w:num w:numId="60" w16cid:durableId="2145272763">
    <w:abstractNumId w:val="182"/>
  </w:num>
  <w:num w:numId="61" w16cid:durableId="72109651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3740759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27588959">
    <w:abstractNumId w:val="28"/>
  </w:num>
  <w:num w:numId="64" w16cid:durableId="1201210475">
    <w:abstractNumId w:val="129"/>
  </w:num>
  <w:num w:numId="65" w16cid:durableId="1128739166">
    <w:abstractNumId w:val="34"/>
  </w:num>
  <w:num w:numId="66" w16cid:durableId="1711103235">
    <w:abstractNumId w:val="110"/>
  </w:num>
  <w:num w:numId="67" w16cid:durableId="1069235531">
    <w:abstractNumId w:val="52"/>
  </w:num>
  <w:num w:numId="68" w16cid:durableId="356154388">
    <w:abstractNumId w:val="176"/>
  </w:num>
  <w:num w:numId="69" w16cid:durableId="852261452">
    <w:abstractNumId w:val="85"/>
  </w:num>
  <w:num w:numId="70" w16cid:durableId="1285431728">
    <w:abstractNumId w:val="158"/>
  </w:num>
  <w:num w:numId="71" w16cid:durableId="624117765">
    <w:abstractNumId w:val="35"/>
  </w:num>
  <w:num w:numId="72" w16cid:durableId="1257907082">
    <w:abstractNumId w:val="137"/>
  </w:num>
  <w:num w:numId="73" w16cid:durableId="1783651793">
    <w:abstractNumId w:val="131"/>
  </w:num>
  <w:num w:numId="74" w16cid:durableId="2127194424">
    <w:abstractNumId w:val="111"/>
  </w:num>
  <w:num w:numId="75" w16cid:durableId="1634360109">
    <w:abstractNumId w:val="191"/>
  </w:num>
  <w:num w:numId="76" w16cid:durableId="1254510789">
    <w:abstractNumId w:val="48"/>
  </w:num>
  <w:num w:numId="77" w16cid:durableId="339967261">
    <w:abstractNumId w:val="100"/>
  </w:num>
  <w:num w:numId="78" w16cid:durableId="1325426812">
    <w:abstractNumId w:val="160"/>
  </w:num>
  <w:num w:numId="79" w16cid:durableId="1147934075">
    <w:abstractNumId w:val="172"/>
  </w:num>
  <w:num w:numId="80" w16cid:durableId="2068144318">
    <w:abstractNumId w:val="46"/>
  </w:num>
  <w:num w:numId="81" w16cid:durableId="2095928036">
    <w:abstractNumId w:val="139"/>
  </w:num>
  <w:num w:numId="82" w16cid:durableId="1276057222">
    <w:abstractNumId w:val="93"/>
  </w:num>
  <w:num w:numId="83" w16cid:durableId="601762046">
    <w:abstractNumId w:val="30"/>
  </w:num>
  <w:num w:numId="84" w16cid:durableId="348869855">
    <w:abstractNumId w:val="56"/>
  </w:num>
  <w:num w:numId="85" w16cid:durableId="1850871749">
    <w:abstractNumId w:val="185"/>
  </w:num>
  <w:num w:numId="86" w16cid:durableId="1187714881">
    <w:abstractNumId w:val="70"/>
  </w:num>
  <w:num w:numId="87" w16cid:durableId="108356668">
    <w:abstractNumId w:val="51"/>
  </w:num>
  <w:num w:numId="88" w16cid:durableId="752698076">
    <w:abstractNumId w:val="40"/>
  </w:num>
  <w:num w:numId="89" w16cid:durableId="1371417774">
    <w:abstractNumId w:val="193"/>
  </w:num>
  <w:num w:numId="90" w16cid:durableId="809440941">
    <w:abstractNumId w:val="75"/>
  </w:num>
  <w:num w:numId="91" w16cid:durableId="9308128">
    <w:abstractNumId w:val="157"/>
  </w:num>
  <w:num w:numId="92" w16cid:durableId="92290120">
    <w:abstractNumId w:val="103"/>
  </w:num>
  <w:num w:numId="93" w16cid:durableId="18645097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49012453">
    <w:abstractNumId w:val="40"/>
    <w:lvlOverride w:ilvl="0">
      <w:startOverride w:val="1"/>
    </w:lvlOverride>
  </w:num>
  <w:num w:numId="95" w16cid:durableId="2141603493">
    <w:abstractNumId w:val="87"/>
  </w:num>
  <w:num w:numId="96" w16cid:durableId="684673259">
    <w:abstractNumId w:val="98"/>
  </w:num>
  <w:num w:numId="97" w16cid:durableId="792136680">
    <w:abstractNumId w:val="57"/>
  </w:num>
  <w:num w:numId="98" w16cid:durableId="272981862">
    <w:abstractNumId w:val="5"/>
  </w:num>
  <w:num w:numId="99" w16cid:durableId="598753180">
    <w:abstractNumId w:val="186"/>
  </w:num>
  <w:num w:numId="100" w16cid:durableId="2045329248">
    <w:abstractNumId w:val="134"/>
  </w:num>
  <w:num w:numId="101" w16cid:durableId="1582105815">
    <w:abstractNumId w:val="197"/>
  </w:num>
  <w:num w:numId="102" w16cid:durableId="1109616787">
    <w:abstractNumId w:val="132"/>
  </w:num>
  <w:num w:numId="103" w16cid:durableId="139423393">
    <w:abstractNumId w:val="73"/>
  </w:num>
  <w:num w:numId="104" w16cid:durableId="441338562">
    <w:abstractNumId w:val="90"/>
  </w:num>
  <w:num w:numId="105" w16cid:durableId="1216165358">
    <w:abstractNumId w:val="159"/>
  </w:num>
  <w:num w:numId="106" w16cid:durableId="1323123363">
    <w:abstractNumId w:val="119"/>
  </w:num>
  <w:num w:numId="107" w16cid:durableId="34860360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7017736">
    <w:abstractNumId w:val="173"/>
  </w:num>
  <w:num w:numId="109" w16cid:durableId="610213000">
    <w:abstractNumId w:val="32"/>
  </w:num>
  <w:num w:numId="110" w16cid:durableId="1443111282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94316039">
    <w:abstractNumId w:val="177"/>
  </w:num>
  <w:num w:numId="112" w16cid:durableId="2079815196">
    <w:abstractNumId w:val="126"/>
  </w:num>
  <w:num w:numId="113" w16cid:durableId="1844321024">
    <w:abstractNumId w:val="59"/>
  </w:num>
  <w:num w:numId="114" w16cid:durableId="1296250707">
    <w:abstractNumId w:val="39"/>
  </w:num>
  <w:num w:numId="115" w16cid:durableId="1949657206">
    <w:abstractNumId w:val="142"/>
  </w:num>
  <w:num w:numId="116" w16cid:durableId="633104312">
    <w:abstractNumId w:val="151"/>
  </w:num>
  <w:num w:numId="117" w16cid:durableId="91827426">
    <w:abstractNumId w:val="183"/>
  </w:num>
  <w:num w:numId="118" w16cid:durableId="1349407017">
    <w:abstractNumId w:val="112"/>
  </w:num>
  <w:num w:numId="119" w16cid:durableId="628122854">
    <w:abstractNumId w:val="65"/>
  </w:num>
  <w:num w:numId="120" w16cid:durableId="8024477">
    <w:abstractNumId w:val="190"/>
  </w:num>
  <w:num w:numId="121" w16cid:durableId="1097866970">
    <w:abstractNumId w:val="114"/>
  </w:num>
  <w:num w:numId="122" w16cid:durableId="1197625193">
    <w:abstractNumId w:val="99"/>
  </w:num>
  <w:num w:numId="123" w16cid:durableId="1469516726">
    <w:abstractNumId w:val="113"/>
  </w:num>
  <w:num w:numId="124" w16cid:durableId="1447382882">
    <w:abstractNumId w:val="74"/>
  </w:num>
  <w:num w:numId="125" w16cid:durableId="1675716625">
    <w:abstractNumId w:val="78"/>
  </w:num>
  <w:num w:numId="126" w16cid:durableId="1293822487">
    <w:abstractNumId w:val="71"/>
  </w:num>
  <w:num w:numId="127" w16cid:durableId="1518083595">
    <w:abstractNumId w:val="31"/>
  </w:num>
  <w:num w:numId="128" w16cid:durableId="293411173">
    <w:abstractNumId w:val="66"/>
  </w:num>
  <w:num w:numId="129" w16cid:durableId="96921502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077091079">
    <w:abstractNumId w:val="194"/>
  </w:num>
  <w:num w:numId="131" w16cid:durableId="214203163">
    <w:abstractNumId w:val="141"/>
  </w:num>
  <w:num w:numId="132" w16cid:durableId="696739758">
    <w:abstractNumId w:val="175"/>
  </w:num>
  <w:num w:numId="133" w16cid:durableId="807017315">
    <w:abstractNumId w:val="189"/>
  </w:num>
  <w:num w:numId="134" w16cid:durableId="2136213290">
    <w:abstractNumId w:val="143"/>
  </w:num>
  <w:num w:numId="135" w16cid:durableId="487404671">
    <w:abstractNumId w:val="178"/>
  </w:num>
  <w:num w:numId="136" w16cid:durableId="353505504">
    <w:abstractNumId w:val="91"/>
  </w:num>
  <w:num w:numId="137" w16cid:durableId="1039669417">
    <w:abstractNumId w:val="107"/>
  </w:num>
  <w:num w:numId="138" w16cid:durableId="43220489">
    <w:abstractNumId w:val="67"/>
  </w:num>
  <w:num w:numId="139" w16cid:durableId="1028139789">
    <w:abstractNumId w:val="82"/>
  </w:num>
  <w:num w:numId="140" w16cid:durableId="1201432977">
    <w:abstractNumId w:val="135"/>
  </w:num>
  <w:num w:numId="141" w16cid:durableId="1525552538">
    <w:abstractNumId w:val="95"/>
  </w:num>
  <w:num w:numId="142" w16cid:durableId="814758170">
    <w:abstractNumId w:val="79"/>
  </w:num>
  <w:num w:numId="143" w16cid:durableId="31263707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558081100">
    <w:abstractNumId w:val="128"/>
  </w:num>
  <w:num w:numId="145" w16cid:durableId="439690187">
    <w:abstractNumId w:val="115"/>
  </w:num>
  <w:num w:numId="146" w16cid:durableId="398401124">
    <w:abstractNumId w:val="43"/>
  </w:num>
  <w:num w:numId="147" w16cid:durableId="1239947300">
    <w:abstractNumId w:val="169"/>
  </w:num>
  <w:num w:numId="148" w16cid:durableId="1888449267">
    <w:abstractNumId w:val="76"/>
  </w:num>
  <w:num w:numId="149" w16cid:durableId="117993448">
    <w:abstractNumId w:val="45"/>
  </w:num>
  <w:num w:numId="150" w16cid:durableId="239490653">
    <w:abstractNumId w:val="153"/>
  </w:num>
  <w:num w:numId="151" w16cid:durableId="438766763">
    <w:abstractNumId w:val="37"/>
  </w:num>
  <w:num w:numId="152" w16cid:durableId="1143039182">
    <w:abstractNumId w:val="89"/>
  </w:num>
  <w:num w:numId="153" w16cid:durableId="689725454">
    <w:abstractNumId w:val="122"/>
  </w:num>
  <w:num w:numId="154" w16cid:durableId="590744497">
    <w:abstractNumId w:val="96"/>
  </w:num>
  <w:num w:numId="155" w16cid:durableId="1037121482">
    <w:abstractNumId w:val="130"/>
  </w:num>
  <w:num w:numId="156" w16cid:durableId="1506165134">
    <w:abstractNumId w:val="195"/>
  </w:num>
  <w:num w:numId="157" w16cid:durableId="443623929">
    <w:abstractNumId w:val="77"/>
  </w:num>
  <w:num w:numId="158" w16cid:durableId="1565606377">
    <w:abstractNumId w:val="155"/>
  </w:num>
  <w:num w:numId="159" w16cid:durableId="843128298">
    <w:abstractNumId w:val="109"/>
  </w:num>
  <w:num w:numId="160" w16cid:durableId="334848834">
    <w:abstractNumId w:val="187"/>
  </w:num>
  <w:num w:numId="161" w16cid:durableId="1422986005">
    <w:abstractNumId w:val="33"/>
  </w:num>
  <w:num w:numId="162" w16cid:durableId="1456175228">
    <w:abstractNumId w:val="44"/>
  </w:num>
  <w:num w:numId="163" w16cid:durableId="1776168067">
    <w:abstractNumId w:val="69"/>
  </w:num>
  <w:num w:numId="164" w16cid:durableId="2122215064">
    <w:abstractNumId w:val="167"/>
  </w:num>
  <w:num w:numId="165" w16cid:durableId="2003847525">
    <w:abstractNumId w:val="150"/>
  </w:num>
  <w:num w:numId="166" w16cid:durableId="1493720579">
    <w:abstractNumId w:val="106"/>
  </w:num>
  <w:num w:numId="167" w16cid:durableId="1841306929">
    <w:abstractNumId w:val="165"/>
  </w:num>
  <w:num w:numId="168" w16cid:durableId="177819341">
    <w:abstractNumId w:val="58"/>
  </w:num>
  <w:num w:numId="169" w16cid:durableId="1281449331">
    <w:abstractNumId w:val="124"/>
  </w:num>
  <w:num w:numId="170" w16cid:durableId="602106455">
    <w:abstractNumId w:val="104"/>
  </w:num>
  <w:num w:numId="171" w16cid:durableId="1272201240">
    <w:abstractNumId w:val="145"/>
  </w:num>
  <w:num w:numId="172" w16cid:durableId="783619673">
    <w:abstractNumId w:val="170"/>
  </w:num>
  <w:num w:numId="173" w16cid:durableId="1638686397">
    <w:abstractNumId w:val="42"/>
  </w:num>
  <w:num w:numId="174" w16cid:durableId="1911184585">
    <w:abstractNumId w:val="156"/>
  </w:num>
  <w:num w:numId="175" w16cid:durableId="1001397800">
    <w:abstractNumId w:val="0"/>
  </w:num>
  <w:num w:numId="176" w16cid:durableId="993416896">
    <w:abstractNumId w:val="94"/>
  </w:num>
  <w:num w:numId="177" w16cid:durableId="916091396">
    <w:abstractNumId w:val="49"/>
  </w:num>
  <w:num w:numId="178" w16cid:durableId="931399212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E2A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40F4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3DB4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667E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2022-04-20T11:30:00Z</dcterms:modified>
</cp:coreProperties>
</file>